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650F0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30608A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15AF608B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5E6EA2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83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3F1D44C0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C7A54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  <w:bookmarkStart w:id="0" w:name="_GoBack"/>
      <w:bookmarkEnd w:id="0"/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5B48E6F" w14:textId="64284D68" w:rsidR="005A495A" w:rsidRPr="00A80700" w:rsidRDefault="00FB6B17" w:rsidP="00CD5A55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D5A55">
        <w:rPr>
          <w:rFonts w:asciiTheme="majorHAnsi" w:eastAsia="MS Mincho" w:hAnsiTheme="majorHAnsi" w:cs="MyriadPro-Black"/>
          <w:caps/>
          <w:color w:val="000000"/>
          <w:sz w:val="28"/>
          <w:szCs w:val="28"/>
          <w:lang w:eastAsia="ja-JP"/>
        </w:rPr>
        <w:t xml:space="preserve">pLATNOST OD </w:t>
      </w:r>
      <w:r w:rsidR="00CD5A55" w:rsidRPr="00CD5A55">
        <w:rPr>
          <w:rFonts w:asciiTheme="majorHAnsi" w:hAnsiTheme="majorHAnsi"/>
          <w:sz w:val="28"/>
          <w:szCs w:val="28"/>
        </w:rPr>
        <w:t>21. 7. 2020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D893E" w14:textId="77777777" w:rsidR="00050680" w:rsidRDefault="00050680" w:rsidP="005A495A">
      <w:r>
        <w:separator/>
      </w:r>
    </w:p>
  </w:endnote>
  <w:endnote w:type="continuationSeparator" w:id="0">
    <w:p w14:paraId="797C169F" w14:textId="77777777" w:rsidR="00050680" w:rsidRDefault="00050680" w:rsidP="005A495A">
      <w:r>
        <w:continuationSeparator/>
      </w:r>
    </w:p>
  </w:endnote>
  <w:endnote w:type="continuationNotice" w:id="1">
    <w:p w14:paraId="54344912" w14:textId="77777777" w:rsidR="00050680" w:rsidRDefault="00050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08BFEF3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A55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0506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D9EB2" w14:textId="77777777" w:rsidR="00050680" w:rsidRDefault="00050680" w:rsidP="005A495A">
      <w:r>
        <w:separator/>
      </w:r>
    </w:p>
  </w:footnote>
  <w:footnote w:type="continuationSeparator" w:id="0">
    <w:p w14:paraId="07599320" w14:textId="77777777" w:rsidR="00050680" w:rsidRDefault="00050680" w:rsidP="005A495A">
      <w:r>
        <w:continuationSeparator/>
      </w:r>
    </w:p>
  </w:footnote>
  <w:footnote w:type="continuationNotice" w:id="1">
    <w:p w14:paraId="1A6C844A" w14:textId="77777777" w:rsidR="00050680" w:rsidRDefault="00050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050680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50680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33BB1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A5399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97617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10C2C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E6EA2"/>
    <w:rsid w:val="005F5882"/>
    <w:rsid w:val="00602083"/>
    <w:rsid w:val="0060512E"/>
    <w:rsid w:val="00617ABD"/>
    <w:rsid w:val="0063416C"/>
    <w:rsid w:val="00661C94"/>
    <w:rsid w:val="00675D8A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1807"/>
    <w:rsid w:val="00AA7269"/>
    <w:rsid w:val="00AC1613"/>
    <w:rsid w:val="00AC70D5"/>
    <w:rsid w:val="00AD3019"/>
    <w:rsid w:val="00B035B5"/>
    <w:rsid w:val="00B04521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683A"/>
    <w:rsid w:val="00BA6E5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C7A54"/>
    <w:rsid w:val="00CD27DC"/>
    <w:rsid w:val="00CD2C69"/>
    <w:rsid w:val="00CD5A55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48E67"/>
  <w15:docId w15:val="{36E86DB9-EE89-4D0B-BC37-F549C948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B15FF0-ED60-4FE7-9FE8-B1850E87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1042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Claudia Kähsová</cp:lastModifiedBy>
  <cp:revision>14</cp:revision>
  <cp:lastPrinted>2015-09-11T05:53:00Z</cp:lastPrinted>
  <dcterms:created xsi:type="dcterms:W3CDTF">2017-08-16T10:41:00Z</dcterms:created>
  <dcterms:modified xsi:type="dcterms:W3CDTF">2020-07-20T15:50:00Z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